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4C20F22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001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17448D70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91248A" w:rsidRPr="0091248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https://zakazky.zcu.cz/contract_display_4425.html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CD732F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91248A" w:rsidRPr="0091248A">
        <w:rPr>
          <w:rFonts w:ascii="Garamond" w:hAnsi="Garamond" w:cs="Arial"/>
          <w:b/>
          <w:sz w:val="22"/>
          <w:szCs w:val="22"/>
        </w:rPr>
        <w:t>05</w:t>
      </w:r>
      <w:r w:rsidR="006C4DD5" w:rsidRPr="0091248A">
        <w:rPr>
          <w:rFonts w:ascii="Garamond" w:hAnsi="Garamond" w:cs="Arial"/>
          <w:b/>
          <w:sz w:val="22"/>
          <w:szCs w:val="22"/>
        </w:rPr>
        <w:t>.02.2021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5041F" w14:textId="77777777" w:rsidR="00BF58B8" w:rsidRDefault="00BF58B8" w:rsidP="00795AAC">
      <w:r>
        <w:separator/>
      </w:r>
    </w:p>
  </w:endnote>
  <w:endnote w:type="continuationSeparator" w:id="0">
    <w:p w14:paraId="6B5ECB40" w14:textId="77777777" w:rsidR="00BF58B8" w:rsidRDefault="00BF58B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91248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91248A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AD5AA" w14:textId="77777777" w:rsidR="00BF58B8" w:rsidRDefault="00BF58B8" w:rsidP="00795AAC">
      <w:r>
        <w:separator/>
      </w:r>
    </w:p>
  </w:footnote>
  <w:footnote w:type="continuationSeparator" w:id="0">
    <w:p w14:paraId="70EB3D2C" w14:textId="77777777" w:rsidR="00BF58B8" w:rsidRDefault="00BF58B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58B8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25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pWhj0ftKOt0UcAVeJcyNniffMF0=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BeqfUYu///1Q/ATWPG3S+dXfW1s=</DigestValue>
    </Reference>
  </SignedInfo>
  <SignatureValue>dIYkDBQtgFhubyJV/kMuPVSCXZGIcrnm5RMz2aq+D2WZaXwfwHpbJuXFVILeEIn0nV2GatG82neE
FlC8gEYcj6yTVBCpJ1EVyW19qmM5Okuzz9bRJZ/GJYfHw8k/w8n7dyFNzbjipMVQLnOFRvpAXZ2z
kLOGI/QWvbiklE0fxISJt4QI3mkYHlod9gUGaUd/df+mhxPFQeB7pdGxICt4+DBQ43JeI7OHOJZv
uN2HPI5mrKOGbSLNUXmzE+bvGDv97XqI9bKvP4OQ904DJ2bXgyisHmKllFutzPY52IfmCHDcGhh2
tU2h/NHa5p7HtN87UAXtGFv/G3muOHxHHWloDA==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0pNr0Xh5xMVK+Gz4ddEm+Q/9Oc4=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mMhQAvKjflv6fy5WLj2j/ZXVYWk=</DigestValue>
      </Reference>
      <Reference URI="/word/document.xml?ContentType=application/vnd.openxmlformats-officedocument.wordprocessingml.document.main+xml">
        <DigestMethod Algorithm="http://www.w3.org/2000/09/xmldsig#sha1"/>
        <DigestValue>blH5r2iXl5tMsbEQrz4mMIKzWiU=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tjvAizAxaKaJ8Em7vxAUoe3Xhe8=</DigestValue>
      </Reference>
      <Reference URI="/word/endnotes.xml?ContentType=application/vnd.openxmlformats-officedocument.wordprocessingml.endnotes+xml">
        <DigestMethod Algorithm="http://www.w3.org/2000/09/xmldsig#sha1"/>
        <DigestValue>kw3EJc2glBfDKVTS1fhtxb9rxjQ=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4YVZiGhmdZBzBUsxe+uA9DuDNww=</DigestValue>
      </Reference>
    </Manifest>
    <SignatureProperties>
      <SignatureProperty Id="idSignatureTime" Target="#idPackageSignature">
        <mdssi:SignatureTime>
          <mdssi:Format>YYYY-MM-DDThh:mm:ssTZD</mdssi:Format>
          <mdssi:Value>2021-01-25T13:06:36Z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2021-01-25T13:06:36Z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4C26C-DB51-48EC-86E8-C18AF8FED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1778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7</cp:revision>
  <cp:lastPrinted>2018-08-08T13:48:00Z</cp:lastPrinted>
  <dcterms:created xsi:type="dcterms:W3CDTF">2021-01-21T09:53:00Z</dcterms:created>
  <dcterms:modified xsi:type="dcterms:W3CDTF">2021-01-25T13:06:00Z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